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5824AAA9" w:rsidR="000E1C61" w:rsidRPr="00E73630" w:rsidRDefault="000E1C61" w:rsidP="00304F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E73630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F344CE" w:rsidRPr="00E73630">
        <w:rPr>
          <w:rFonts w:ascii="Cambria" w:hAnsi="Cambria" w:cs="Arial"/>
          <w:b/>
          <w:bCs/>
          <w:sz w:val="24"/>
          <w:szCs w:val="24"/>
        </w:rPr>
        <w:t>1</w:t>
      </w:r>
      <w:r w:rsidR="00645757" w:rsidRPr="00E73630">
        <w:rPr>
          <w:rFonts w:ascii="Cambria" w:hAnsi="Cambria" w:cs="Arial"/>
          <w:b/>
          <w:bCs/>
          <w:sz w:val="24"/>
          <w:szCs w:val="24"/>
        </w:rPr>
        <w:t>.</w:t>
      </w:r>
      <w:r w:rsidR="000C2239">
        <w:rPr>
          <w:rFonts w:ascii="Cambria" w:hAnsi="Cambria" w:cs="Arial"/>
          <w:b/>
          <w:bCs/>
          <w:sz w:val="24"/>
          <w:szCs w:val="24"/>
        </w:rPr>
        <w:t>E</w:t>
      </w:r>
      <w:r w:rsidR="00CD6E41" w:rsidRPr="00E73630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E73630">
        <w:rPr>
          <w:rFonts w:ascii="Cambria" w:hAnsi="Cambria" w:cs="Arial"/>
          <w:b/>
          <w:bCs/>
          <w:sz w:val="24"/>
          <w:szCs w:val="24"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321FAA04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4B615F9A" w14:textId="69E1B852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2A4E2FAB" w14:textId="77C74143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KRS:___________________________________________</w:t>
      </w:r>
    </w:p>
    <w:p w14:paraId="31F57FF7" w14:textId="77777777" w:rsidR="00330BDE" w:rsidRPr="00645757" w:rsidRDefault="00330BDE" w:rsidP="00304FC6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4F54780B" w14:textId="77777777" w:rsidR="00330BDE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(Nazwa i adres </w:t>
      </w:r>
      <w:r w:rsidR="00330BDE" w:rsidRPr="00330BDE">
        <w:rPr>
          <w:rFonts w:ascii="Cambria" w:hAnsi="Cambria" w:cs="Arial"/>
          <w:bCs/>
          <w:sz w:val="24"/>
          <w:szCs w:val="24"/>
        </w:rPr>
        <w:t>W</w:t>
      </w:r>
      <w:r w:rsidRPr="00330BDE">
        <w:rPr>
          <w:rFonts w:ascii="Cambria" w:hAnsi="Cambria" w:cs="Arial"/>
          <w:bCs/>
          <w:sz w:val="24"/>
          <w:szCs w:val="24"/>
        </w:rPr>
        <w:t>ykonawcy</w:t>
      </w:r>
      <w:r w:rsidR="00330BDE" w:rsidRPr="00330BDE">
        <w:rPr>
          <w:rFonts w:ascii="Cambria" w:hAnsi="Cambria" w:cs="Arial"/>
          <w:bCs/>
          <w:sz w:val="24"/>
          <w:szCs w:val="24"/>
        </w:rPr>
        <w:t>/</w:t>
      </w:r>
    </w:p>
    <w:p w14:paraId="719D7D12" w14:textId="6156C9B3" w:rsidR="000E1C61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Nazwy i adresy wszystkich Wykonawców wspólnie ubiegających się o udzielenie zamówienia</w:t>
      </w:r>
      <w:r w:rsidR="000E1C61" w:rsidRPr="00330BDE">
        <w:rPr>
          <w:rFonts w:ascii="Cambria" w:hAnsi="Cambria" w:cs="Arial"/>
          <w:bCs/>
          <w:sz w:val="24"/>
          <w:szCs w:val="24"/>
        </w:rPr>
        <w:t>)</w:t>
      </w:r>
    </w:p>
    <w:p w14:paraId="568536D5" w14:textId="77777777" w:rsidR="00330BDE" w:rsidRPr="00645757" w:rsidRDefault="00330BDE" w:rsidP="00330BDE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436100C" w14:textId="5984CBA4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59128A50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37510A96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3B0FE912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78D19D60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1D416F2" w14:textId="77777777" w:rsidR="000E1C61" w:rsidRPr="00330BDE" w:rsidRDefault="000E1C61" w:rsidP="00304FC6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081220D" w14:textId="77777777" w:rsidR="000E1C61" w:rsidRPr="000C2239" w:rsidRDefault="000E1C61" w:rsidP="00304FC6">
      <w:pPr>
        <w:spacing w:before="120"/>
        <w:jc w:val="both"/>
        <w:rPr>
          <w:rFonts w:ascii="Cambria" w:hAnsi="Cambria" w:cs="Arial"/>
          <w:bCs/>
          <w:sz w:val="2"/>
          <w:szCs w:val="2"/>
        </w:rPr>
      </w:pPr>
    </w:p>
    <w:p w14:paraId="293FC11E" w14:textId="61A4A8B3" w:rsidR="00330BDE" w:rsidRDefault="00330BDE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330BD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04E8B612" w14:textId="3EEDA278" w:rsidR="00645757" w:rsidRPr="00E73630" w:rsidRDefault="00645757" w:rsidP="00330BDE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 w:rsidRPr="00E73630">
        <w:rPr>
          <w:rFonts w:ascii="Cambria" w:hAnsi="Cambria" w:cs="Arial"/>
          <w:bCs/>
          <w:sz w:val="24"/>
          <w:szCs w:val="24"/>
        </w:rPr>
        <w:t xml:space="preserve">ZADANIE CZĘŚCIOWE (PAKIET) NR </w:t>
      </w:r>
      <w:r w:rsidR="000C2239">
        <w:rPr>
          <w:rFonts w:ascii="Cambria" w:hAnsi="Cambria" w:cs="Arial"/>
          <w:bCs/>
          <w:sz w:val="24"/>
          <w:szCs w:val="24"/>
        </w:rPr>
        <w:t>5</w:t>
      </w:r>
    </w:p>
    <w:p w14:paraId="7B311574" w14:textId="77777777" w:rsidR="000C2239" w:rsidRPr="000C2239" w:rsidRDefault="00645757" w:rsidP="00645757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b/>
          <w:color w:val="000000"/>
          <w:sz w:val="24"/>
          <w:szCs w:val="24"/>
          <w:lang w:eastAsia="pl-PL"/>
        </w:rPr>
      </w:pPr>
      <w:r w:rsidRPr="000C2239">
        <w:rPr>
          <w:rFonts w:ascii="Cambria" w:hAnsi="Cambria" w:cs="Cambria"/>
          <w:b/>
          <w:color w:val="000000"/>
          <w:sz w:val="24"/>
          <w:szCs w:val="24"/>
          <w:lang w:eastAsia="pl-PL"/>
        </w:rPr>
        <w:t xml:space="preserve">prace z zakresu </w:t>
      </w:r>
      <w:r w:rsidR="000C2239" w:rsidRPr="000C2239">
        <w:rPr>
          <w:rFonts w:ascii="Cambria" w:hAnsi="Cambria" w:cs="Cambria"/>
          <w:b/>
          <w:color w:val="000000"/>
          <w:sz w:val="24"/>
          <w:szCs w:val="24"/>
          <w:lang w:eastAsia="pl-PL"/>
        </w:rPr>
        <w:t xml:space="preserve">obsługi Gospodarstwa Szkółkarskiego w Nędzy oraz systemu ochrony przeciwpożarowej </w:t>
      </w:r>
    </w:p>
    <w:p w14:paraId="23202743" w14:textId="6FCBDED9" w:rsidR="00645757" w:rsidRPr="000C2239" w:rsidRDefault="000C2239" w:rsidP="00645757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b/>
          <w:color w:val="000000"/>
          <w:sz w:val="24"/>
          <w:szCs w:val="24"/>
          <w:lang w:eastAsia="pl-PL"/>
        </w:rPr>
      </w:pPr>
      <w:r w:rsidRPr="000C2239">
        <w:rPr>
          <w:rFonts w:ascii="Cambria" w:hAnsi="Cambria" w:cs="Cambria"/>
          <w:b/>
          <w:color w:val="000000"/>
          <w:sz w:val="24"/>
          <w:szCs w:val="24"/>
          <w:lang w:eastAsia="pl-PL"/>
        </w:rPr>
        <w:t>w Nadleśnictwie Rudy Raciborskie w latach 2026-2028</w:t>
      </w:r>
      <w:r w:rsidR="00645757" w:rsidRPr="000C2239"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 xml:space="preserve"> </w:t>
      </w:r>
    </w:p>
    <w:p w14:paraId="41103006" w14:textId="54AECA99" w:rsidR="00645757" w:rsidRPr="00645757" w:rsidRDefault="00645757" w:rsidP="00330BDE">
      <w:pPr>
        <w:spacing w:before="120"/>
        <w:jc w:val="center"/>
        <w:rPr>
          <w:rFonts w:ascii="Cambria" w:hAnsi="Cambria" w:cs="Arial"/>
          <w:bCs/>
          <w:sz w:val="32"/>
          <w:szCs w:val="32"/>
        </w:rPr>
      </w:pPr>
    </w:p>
    <w:p w14:paraId="6D810EB0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B1D5E77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BDBDB2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A230D90" w14:textId="77777777" w:rsidR="00330BDE" w:rsidRPr="00330BDE" w:rsidRDefault="00330BDE" w:rsidP="00330BDE">
      <w:pPr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0144127F" w14:textId="15B7BB61" w:rsidR="00B627D7" w:rsidRDefault="00B627D7" w:rsidP="00B627D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Odpowiadając na ogłoszenie o przetargu nieograniczonym na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„Wykonywanie usług z zakresu gospodarki leśnej na terenie Nadleśnictwa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Rudy Raciborskie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w 202</w:t>
      </w:r>
      <w:r w:rsidR="00422F6D">
        <w:rPr>
          <w:rFonts w:ascii="Cambria" w:hAnsi="Cambria" w:cs="Arial"/>
          <w:b/>
          <w:bCs/>
          <w:i/>
          <w:sz w:val="24"/>
          <w:szCs w:val="24"/>
        </w:rPr>
        <w:t>6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355732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30BDE">
        <w:rPr>
          <w:rFonts w:ascii="Cambria" w:hAnsi="Cambria" w:cs="Arial"/>
          <w:bCs/>
          <w:sz w:val="24"/>
          <w:szCs w:val="24"/>
        </w:rPr>
        <w:t xml:space="preserve"> składamy niniejszym ofertę na</w:t>
      </w:r>
      <w:r w:rsidR="00330BDE" w:rsidRPr="00330BDE">
        <w:rPr>
          <w:rFonts w:ascii="Cambria" w:hAnsi="Cambria" w:cs="Arial"/>
          <w:bCs/>
          <w:sz w:val="24"/>
          <w:szCs w:val="24"/>
        </w:rPr>
        <w:t xml:space="preserve"> zadanie częściowe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(</w:t>
      </w:r>
      <w:r w:rsidRPr="00330BDE">
        <w:rPr>
          <w:rFonts w:ascii="Cambria" w:hAnsi="Cambria" w:cs="Arial"/>
          <w:bCs/>
          <w:sz w:val="24"/>
          <w:szCs w:val="24"/>
        </w:rPr>
        <w:t>Pakiet</w:t>
      </w:r>
      <w:r w:rsidR="00330BDE" w:rsidRP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nr</w:t>
      </w:r>
      <w:r w:rsidR="00645757">
        <w:rPr>
          <w:rFonts w:ascii="Cambria" w:hAnsi="Cambria" w:cs="Arial"/>
          <w:bCs/>
          <w:sz w:val="24"/>
          <w:szCs w:val="24"/>
        </w:rPr>
        <w:t xml:space="preserve"> </w:t>
      </w:r>
      <w:r w:rsidR="000C2239" w:rsidRPr="000C2239">
        <w:rPr>
          <w:rFonts w:ascii="Cambria" w:hAnsi="Cambria" w:cs="Arial"/>
          <w:b/>
          <w:bCs/>
          <w:sz w:val="24"/>
          <w:szCs w:val="24"/>
        </w:rPr>
        <w:t>5</w:t>
      </w:r>
      <w:r w:rsidRPr="00645757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30BDE">
        <w:rPr>
          <w:rFonts w:ascii="Cambria" w:hAnsi="Cambria" w:cs="Arial"/>
          <w:bCs/>
          <w:sz w:val="24"/>
          <w:szCs w:val="24"/>
        </w:rPr>
        <w:t>tego zamówienia:</w:t>
      </w:r>
    </w:p>
    <w:p w14:paraId="69E84D4F" w14:textId="0FEABA07" w:rsidR="00422F6D" w:rsidRPr="00E73630" w:rsidRDefault="00422F6D" w:rsidP="00B627D7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9ADA3C2" w14:textId="0C89D84E" w:rsidR="00B627D7" w:rsidRPr="00330BDE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1.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Za wykonanie przedmiotu zamówienia w tym </w:t>
      </w:r>
      <w:r w:rsidR="00330BDE">
        <w:rPr>
          <w:rFonts w:ascii="Cambria" w:hAnsi="Cambria" w:cs="Arial"/>
          <w:bCs/>
          <w:sz w:val="24"/>
          <w:szCs w:val="24"/>
        </w:rPr>
        <w:t>zadaniu częściowym (</w:t>
      </w:r>
      <w:r w:rsidRPr="00330BDE">
        <w:rPr>
          <w:rFonts w:ascii="Cambria" w:hAnsi="Cambria" w:cs="Arial"/>
          <w:bCs/>
          <w:sz w:val="24"/>
          <w:szCs w:val="24"/>
        </w:rPr>
        <w:t>Pakiecie</w:t>
      </w:r>
      <w:r w:rsid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oferujemy następujące wynagrodzenie brutto: ____________________________________________ PLN. </w:t>
      </w:r>
    </w:p>
    <w:p w14:paraId="7570309D" w14:textId="735817D3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2.</w:t>
      </w:r>
      <w:r w:rsidRPr="00330BDE">
        <w:rPr>
          <w:rFonts w:ascii="Cambria" w:hAnsi="Cambria" w:cs="Arial"/>
          <w:bCs/>
          <w:sz w:val="24"/>
          <w:szCs w:val="24"/>
        </w:rPr>
        <w:tab/>
        <w:t>Wynagrodzenie zaoferowane w pkt 1 powyżej wynika</w:t>
      </w:r>
      <w:r w:rsidR="00DD5C7A" w:rsidRPr="00330BDE">
        <w:rPr>
          <w:rFonts w:ascii="Cambria" w:hAnsi="Cambria" w:cs="Arial"/>
          <w:bCs/>
          <w:sz w:val="24"/>
          <w:szCs w:val="24"/>
        </w:rPr>
        <w:t xml:space="preserve"> z </w:t>
      </w:r>
      <w:r w:rsidR="00FB5578" w:rsidRPr="00330BDE">
        <w:rPr>
          <w:rFonts w:ascii="Cambria" w:hAnsi="Cambria" w:cs="Arial"/>
          <w:bCs/>
          <w:sz w:val="24"/>
          <w:szCs w:val="24"/>
        </w:rPr>
        <w:t xml:space="preserve">poniższego </w:t>
      </w:r>
      <w:r w:rsidR="00DD5C7A" w:rsidRPr="00330BDE">
        <w:rPr>
          <w:rFonts w:ascii="Cambria" w:hAnsi="Cambria" w:cs="Arial"/>
          <w:bCs/>
          <w:sz w:val="24"/>
          <w:szCs w:val="24"/>
        </w:rPr>
        <w:t>K</w:t>
      </w:r>
      <w:r w:rsidRPr="00330BDE">
        <w:rPr>
          <w:rFonts w:ascii="Cambria" w:hAnsi="Cambria" w:cs="Arial"/>
          <w:bCs/>
          <w:sz w:val="24"/>
          <w:szCs w:val="24"/>
        </w:rPr>
        <w:t xml:space="preserve">osztorysu </w:t>
      </w:r>
      <w:r w:rsidR="00DD5C7A" w:rsidRPr="00330BDE">
        <w:rPr>
          <w:rFonts w:ascii="Cambria" w:hAnsi="Cambria" w:cs="Arial"/>
          <w:bCs/>
          <w:sz w:val="24"/>
          <w:szCs w:val="24"/>
        </w:rPr>
        <w:t>O</w:t>
      </w:r>
      <w:r w:rsidRPr="00330BDE">
        <w:rPr>
          <w:rFonts w:ascii="Cambria" w:hAnsi="Cambria" w:cs="Arial"/>
          <w:bCs/>
          <w:sz w:val="24"/>
          <w:szCs w:val="24"/>
        </w:rPr>
        <w:t xml:space="preserve">fertowego i stanowi sumę wartości całkowitych brutto </w:t>
      </w:r>
      <w:bookmarkStart w:id="0" w:name="_Hlk107274238"/>
      <w:r w:rsidRPr="00330BDE">
        <w:rPr>
          <w:rFonts w:ascii="Cambria" w:hAnsi="Cambria" w:cs="Arial"/>
          <w:bCs/>
          <w:sz w:val="24"/>
          <w:szCs w:val="24"/>
        </w:rPr>
        <w:t>za poszczególne pozycje (prace) tworzące ten Pakiet</w:t>
      </w:r>
      <w:bookmarkEnd w:id="0"/>
      <w:r w:rsidR="00FB5578" w:rsidRPr="00330BDE">
        <w:rPr>
          <w:rFonts w:ascii="Cambria" w:hAnsi="Cambria" w:cs="Arial"/>
          <w:bCs/>
          <w:sz w:val="24"/>
          <w:szCs w:val="24"/>
        </w:rPr>
        <w:t>:</w:t>
      </w:r>
    </w:p>
    <w:p w14:paraId="567FAFB9" w14:textId="76AC692F" w:rsidR="0087487B" w:rsidRDefault="00595D17" w:rsidP="00B627D7">
      <w:pPr>
        <w:spacing w:before="120"/>
        <w:ind w:left="709" w:hanging="709"/>
        <w:jc w:val="both"/>
        <w:rPr>
          <w:lang w:eastAsia="pl-PL"/>
        </w:rPr>
      </w:pPr>
      <w:r>
        <w:fldChar w:fldCharType="begin"/>
      </w:r>
      <w:r>
        <w:instrText xml:space="preserve"> LINK </w:instrText>
      </w:r>
      <w:r w:rsidR="00BA7D2A">
        <w:instrText xml:space="preserve">Excel.Sheet.12 "C:\\Users\\karolina.witek\\Desktop\\SA.270.12.2025 USŁUGI LEŚNE NA 2026 ROK\\KOSZTORYSY\\Załącznik nr 1E - Formularz Oferty z Kosztorysem Ofertowym - zad. częściowe nr 5.xlsx" "Formularz ofertowy!W29K2:W84K13" </w:instrText>
      </w:r>
      <w:r>
        <w:instrText xml:space="preserve">\a \f 4 \h </w:instrText>
      </w:r>
      <w:r w:rsidR="0087487B">
        <w:instrText xml:space="preserve"> \* MERGEFORMAT </w:instrText>
      </w:r>
      <w:r>
        <w:fldChar w:fldCharType="separate"/>
      </w:r>
    </w:p>
    <w:tbl>
      <w:tblPr>
        <w:tblW w:w="147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60"/>
        <w:gridCol w:w="1201"/>
        <w:gridCol w:w="4600"/>
        <w:gridCol w:w="720"/>
        <w:gridCol w:w="1320"/>
        <w:gridCol w:w="1180"/>
        <w:gridCol w:w="1340"/>
        <w:gridCol w:w="720"/>
        <w:gridCol w:w="1000"/>
        <w:gridCol w:w="660"/>
        <w:gridCol w:w="660"/>
      </w:tblGrid>
      <w:tr w:rsidR="0087487B" w:rsidRPr="0087487B" w14:paraId="2EBDA1C6" w14:textId="77777777" w:rsidTr="00BA7D2A">
        <w:trPr>
          <w:divId w:val="856887181"/>
          <w:trHeight w:val="1155"/>
        </w:trPr>
        <w:tc>
          <w:tcPr>
            <w:tcW w:w="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5FE4B6D" w14:textId="2E3C3310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A061B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D2564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44D65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DFC96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3D7F2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43F11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856EE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FC6271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5970A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447EB5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7487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7487B" w:rsidRPr="0087487B" w14:paraId="7C9783A6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3EF5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292B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408DE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OPR-PSPAL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450CEE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 środkami ochrony roślin opryskiwaczem plecakowym z napędem spalinowym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DEFF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B809E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13,00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1F57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33F7C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73CA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FC7B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E600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3C86B98E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2689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381A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10BB4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8AC8CB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5CEDE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DDA2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0,10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83E7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19C7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C92B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6531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FACD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527D8520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9435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8664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76755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343007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331A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53EA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0,10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10B6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EF82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307E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2D59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84C2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bookmarkStart w:id="1" w:name="_GoBack"/>
        <w:bookmarkEnd w:id="1"/>
      </w:tr>
      <w:tr w:rsidR="0087487B" w:rsidRPr="0087487B" w14:paraId="263667AD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8EF1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A5194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86205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PIEL-CKR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A5500D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CF4D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9A81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14,00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20E8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38C3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15C3A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0FDE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9148E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49921EBC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41465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F112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2C4D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8534C2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5BE1C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B0487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9660A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C73E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7892A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5C9BA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8CA9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5D5B1B0B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1FE9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FEC9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38C74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N-ZSPNMD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50422A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plantacji nasiennych modrzewiowych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07213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1502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C017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024C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F4F7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76C88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B662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1216EADB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9616C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B195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805C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E2A812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668EC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3E9EC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3 000,00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1C17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733E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E86D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8F926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ADC0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3FD72F9E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C9AE5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EF3A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6D4F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44ECA9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7DCA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88A31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40,00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A7B5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B07C8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66691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9732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3C55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44C6F706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A880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16741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32C5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SM-IG&lt;400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F8C5AC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Siew mechaniczny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So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So.c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Św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Md - do kontenerów o zagęszczeniu cel do 400 szt./m2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41694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2DCFE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48,00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4E31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848D7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F1A0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641A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2807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45D66411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F77F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965C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2DF4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SM-IG&gt;400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2CB263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Siew mechaniczny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So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So.c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Św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, Md - do kontenerów o zagęszczeniu cel ponad 400 szt./m2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442A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DCD78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10 200,00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05568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91DF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F8CDC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B9EA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13DA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06F5FB1B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9AF7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CAF5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03B6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SM-IN&lt;400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B4D117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mechaniczny innych gat. - do kontenerów o zagęszczeniu cel do 400 szt./m2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628E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D40E7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285,00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F9CE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44D7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BF95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939C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B33FC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1FC7966C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EE2E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34BD9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1A9C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SR-BK&lt;400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9C4C35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ręczny podkiełkowanych nasion Bk do kontenerów o zagęszczeniu cel do 400 sztuk na 1 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4573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270C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1 700,00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E85E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3941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4C71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59E0E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D78F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6D6F3D5B" w14:textId="77777777" w:rsidTr="00BA7D2A">
        <w:trPr>
          <w:divId w:val="856887181"/>
          <w:trHeight w:val="675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26129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6370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9551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SR-DB&lt;400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F33072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ręczny nasion dębów, z uprzednim obcięciem 1/3-1/4 żołędzia, do kaset o zagęszczeniu cel do 400 sztuk na 1 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6695E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520D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3 100,00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92B26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92B3E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CCC95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1288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D7A7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7CFC53B8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1B30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D43BE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CBF1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SRBRZ&lt;400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EAD083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Ręczny siew  nasion brzozy do kontenerów o zagęszczeniu cel ponad 400 sztuk na 1 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DE33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1B21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52,00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99CF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727D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1205A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2F91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A730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03C1B23B" w14:textId="77777777" w:rsidTr="00BA7D2A">
        <w:trPr>
          <w:divId w:val="856887181"/>
          <w:trHeight w:val="675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4BB2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D4E3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F707A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SR-IN&lt;400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2AA487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Ręczny siew nasion lipy, grabu i innych gatunków po 2-4 szt. do kontenerów o zagęszczeniu cel do 400 sztuk na 1 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6AF5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0FB0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450,00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B7A16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7748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E7DB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AB0EC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231EA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318CE5BD" w14:textId="77777777" w:rsidTr="00BA7D2A">
        <w:trPr>
          <w:divId w:val="856887181"/>
          <w:trHeight w:val="675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F3B34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F157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6DBA1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SR-IN&gt;400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F49D2E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Ręczny siew nasion lipy, grabu i innych gatunków po 2-4 szt. do kontenerów o zagęszczeniu cel ponad 400 sztuk na 1 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EEAEA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700E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51,00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B6FEC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172D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EC41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4C1F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1783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41AAE468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659C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E0FA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AC7D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SR-SK&lt;400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8164F6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Ręczny wysiew skrzydlaków po 1-3szt do kontenerów o zagęszczeniu cel do 400 szt./m2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B13C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18A3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140,00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F1A51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18F2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EDE4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252B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AFE4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6C3C6CF6" w14:textId="77777777" w:rsidTr="00BA7D2A">
        <w:trPr>
          <w:divId w:val="856887181"/>
          <w:trHeight w:val="24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93D1A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9E7B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A0B3A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WYB-NAS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4D8411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wybieranie podkiełkowanych nasion buka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056DE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1628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2 050,00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ECE9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8F52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2127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B40A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B8C27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7CCD9F0F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D0D6E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91CB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0481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SZK-KONTR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5A747E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szkółkowanie sadzonek do kontenerów o zagęszczeniu cel do 400 szt./m2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3F351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A59B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35,00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FD16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0A6F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34AEC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E01C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75D73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574C05AA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BF2F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5CD85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A39AA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PRZ-R&lt;400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F2FA23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Przerywanie nadmiernych ilości siewek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So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Św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, Md,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Dg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kontenerach o zagęszczeniu cel do 400 sztuk na 1 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2E03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06D1C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48,00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6777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1846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0D5B4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35161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5BAC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3177BF80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237C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2B22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9220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PRZ-R&gt;400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BAAE80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Przerywanie nadmiernych ilości siewek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So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Św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, Md,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Dg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kontenerach o zagęszczeniu cel ponad 400 sztuk na 1 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51D11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91AB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10 300,00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212E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B110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880AC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D257E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438E7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57C8FDDA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A533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723E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9DE6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PRZ-OL-1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A56B16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Przerywanie nadmiernych ilości siewek Ol w kontenerach o zagęszczeniu cel do 400 sztuk na 1 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9ECD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05A6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285,00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A3C1A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07AF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99D6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7A206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FAFD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71C83FBA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F89F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D50B4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DE029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PRZ-BRZ-1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7D4568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Przerywanie nadmiernych ilości siewek </w:t>
            </w:r>
            <w:proofErr w:type="spellStart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Brz</w:t>
            </w:r>
            <w:proofErr w:type="spellEnd"/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kontenerach o zagęszczeniu cel do 400 sztuk na 1 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C8FA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0EB7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52,00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510B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FEF9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8226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D282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B473A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4F8489CC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1C399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99654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8F4D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PRZ-IN-1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A6FF7A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Przerywanie nadmiernych ilości siewek innych gat. w kontenerach o zagęszczeniu cel do 400 sztuk na 1 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3DDE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41CE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750,00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51EF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2805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1641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996D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C2001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15B926B0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7433C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B0C64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74FFE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PIEL-KON1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B479E6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chwastów w kontenerach o zagęszczeniu cel do 400 szt./m2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52FF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m^2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EE90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16 650,00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EB5D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3D6F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9DED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6277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589EC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5059A289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DDC7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FB9B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47E5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PIEL-KON2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3EC549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chwastów w kontenerach o zagęszczeniu cel ponad 400 szt./m2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375E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m^2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E3C6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40 100,00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F8146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F361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A09A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0759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B6DA1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219DE24A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D54F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035A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6556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PROD.SUBS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C72A2E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Produkcja substratów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A17C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m^3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F0AE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23 000,00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12E8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3EF1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8996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1DFE7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798C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044DDAE5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F076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CB29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B59F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NAP-KONT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E6304B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napełnianie kontenerów substratem na linii technologicznej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77A8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33E6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220,00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D5D8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96CF6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61BAA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F0442A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3DF6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51541A65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3357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711DC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519E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SORT-KON1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2EE1C5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Sortowanie sadzonek wszystkich gatunków w kontenerach o zagęszczeniu cel do 400 szt./m2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8274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760B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2 100,00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59CA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8772E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113D9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35A8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3C548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4700D84C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57A39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E94E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34499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SORT-KON2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BB83F7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Sortowanie sadzonek wszystkich gatunków w kontenerach o zagęszczeniu cel powyżej 400 szt./m2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26129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65836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355,00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2BBD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2C6DF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2535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36768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2A28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60EF437F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6C69C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E10D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8A421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4D5D48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Dołowanie sadzonek 1-latek z doniesieniem do dołu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05E1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63E0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16,50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713D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13C3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0797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01EB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67E7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241F3204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D40E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052C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4B39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49DE0D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2-3-latek  z doniesieniem do dołu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875CA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B6A6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60,00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E993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97CA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F2F4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57F8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9961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3F91F341" w14:textId="77777777" w:rsidTr="00BA7D2A">
        <w:trPr>
          <w:divId w:val="856887181"/>
          <w:trHeight w:val="675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E987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D203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8F2C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UKŁ-KONT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D5D916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60E5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FED6C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116,00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44AA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1FE8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F656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1F5C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E0F68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16010168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DE2B9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FB271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D6DB9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TERMO-NAS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770F6D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termoterapii żołędzi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78B7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CFC11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46 300,00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ECA6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6B98A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8B5E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83A4A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0DFA8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692C93A2" w14:textId="77777777" w:rsidTr="00BA7D2A">
        <w:trPr>
          <w:divId w:val="856887181"/>
          <w:trHeight w:val="675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FB04C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B3251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63E0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ZAB-REPSZ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870623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repelentem w formie emulsji sadzonek (SO, ŚW, BK, MD i innych) we wszystkich rodzajach kontenerów na szkółce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333E5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AC776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5 550,00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2C998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C89E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28FB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191C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1DDF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5160F0BF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89E51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E7BE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4AED5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MYC-KONT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E3C74B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Mycie i dezynfekcja kontenerów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15EA4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87D9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430,00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7C72E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0ECB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589A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FE5A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AF54A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0790B5E7" w14:textId="77777777" w:rsidTr="00BA7D2A">
        <w:trPr>
          <w:divId w:val="856887181"/>
          <w:trHeight w:val="675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0B99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B8B8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5699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ZEST-KON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3025F0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Zestawianie wszystkich rodzajów kontenerów z sadzonkami wszystkich gatunków na ziemię na okres zimowy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C337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0314E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110,00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0509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03667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83D1D5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585A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48CF6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6F86A155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F0E3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0859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2654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UKŁ-SZACH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34F437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Przekładanie sadzonek w szachownicę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9D97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985D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66,00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FBB5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270E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1997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964B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A7FD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046B6918" w14:textId="77777777" w:rsidTr="00BA7D2A">
        <w:trPr>
          <w:divId w:val="856887181"/>
          <w:trHeight w:val="45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8385C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6EC4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324E1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LIK-SZACH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8A9158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Likwidacja szachownicy sadzonek  poprzez uzupełnienie sadzonek w kontenerze do 100 % cel w kontenerze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6D35B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7239A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35,00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D80BE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0E2E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D5E4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6C9F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00D4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5838E546" w14:textId="77777777" w:rsidTr="00BA7D2A">
        <w:trPr>
          <w:divId w:val="856887181"/>
          <w:trHeight w:val="1125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B6595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4D0E1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E3A14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LIK-PSZAC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F6F24D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A301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2C99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14,00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BFE97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2E02A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E881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7DC9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60E2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24A27E94" w14:textId="77777777" w:rsidTr="00BA7D2A">
        <w:trPr>
          <w:divId w:val="856887181"/>
          <w:trHeight w:val="1125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08DBE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A674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9AE1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LIK-PSZA1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07ABC0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4BBF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BDD0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14,00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C3241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C0F57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5372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1050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A595A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4E5D8935" w14:textId="77777777" w:rsidTr="00BA7D2A">
        <w:trPr>
          <w:divId w:val="856887181"/>
          <w:trHeight w:val="1125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EC60A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0320A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CA39E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LIK-PSZA2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CDB327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E8EF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FBBF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7,00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A486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832D7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34E6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62A4C6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808FC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5709B111" w14:textId="77777777" w:rsidTr="00BA7D2A">
        <w:trPr>
          <w:divId w:val="856887181"/>
          <w:trHeight w:val="1125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5920A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0770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328E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LIK-PSZA3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43F158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E79E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6C6C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7,00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51E9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3F760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5FA4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EB4C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936D8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2C41862D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AC6A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3903E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16E5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ROZŁ KONT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B3EFCE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Rozładunek kontenerów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37BA4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B193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340,00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26C1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A1297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7FFF9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3DA7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1979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0F2A7BC7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52BA9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8DEE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BAB45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GODS RH8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E632D6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8FB22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7147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45 000,00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87C75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B77EF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4E717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219F9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B3D46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53EBEB87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B307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0629C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3D8DC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GODS RU8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132FC3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C1C63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9E5EA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1 400,00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64E0C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D0EEE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2A1DD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8A094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5535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507FCEC4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78498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679E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0A0F0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GODSNOC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0AEC3B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5737E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C7D5E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400,00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25BC3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70ECC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F827A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D380C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BE0E7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7D2A" w:rsidRPr="0087487B" w14:paraId="1D3E9B82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C0EAB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B8B50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C6A0F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GODS MH8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5D8DCD" w14:textId="77777777" w:rsidR="00BA7D2A" w:rsidRPr="0087487B" w:rsidRDefault="00BA7D2A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5CED5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CA7A7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450,00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8AF8D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36DB2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4055A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E36AC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56066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6D101691" w14:textId="752238AE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7D2A" w:rsidRPr="0087487B" w14:paraId="04520569" w14:textId="77777777" w:rsidTr="001E69BC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0942F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18D45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53A67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GODS WH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8E4CF2" w14:textId="77777777" w:rsidR="00BA7D2A" w:rsidRPr="0087487B" w:rsidRDefault="00BA7D2A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wózkiem widłowym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ABD59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EEC94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6 000,00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6BD50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896DD8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7D1C1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6D499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84EE5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7E00EB5B" w14:textId="11F5D2E5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7D2A" w:rsidRPr="0087487B" w14:paraId="7078E0A6" w14:textId="77777777" w:rsidTr="00C12625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650A7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109C2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03150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DYŻUR-WIE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C0C218" w14:textId="77777777" w:rsidR="00BA7D2A" w:rsidRPr="0087487B" w:rsidRDefault="00BA7D2A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Obserwacja terenów z dostrzegalni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312A0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MIES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E3A00" w14:textId="4CD0F4B6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           </w:t>
            </w: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21,00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3DC7C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E2349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CA819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9953B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9514C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623D9B3A" w14:textId="156205E8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7D2A" w:rsidRPr="0087487B" w14:paraId="55A526EC" w14:textId="77777777" w:rsidTr="00941591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F45AD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0E3FA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904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6B767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DYZUR PAD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D6AC21" w14:textId="77777777" w:rsidR="00BA7D2A" w:rsidRPr="0087487B" w:rsidRDefault="00BA7D2A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 w punkcie alarmowo-dyspozycyjnym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6534A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MIES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62DE8" w14:textId="566218A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           </w:t>
            </w: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21,00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BBFAD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511A3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26DC8" w14:textId="77777777" w:rsidR="00BA7D2A" w:rsidRPr="0087487B" w:rsidRDefault="00BA7D2A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A5191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CA501" w14:textId="77777777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54B5986B" w14:textId="0B8EFDD6" w:rsidR="00BA7D2A" w:rsidRPr="0087487B" w:rsidRDefault="00BA7D2A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522AC4D7" w14:textId="77777777" w:rsidTr="00BA7D2A">
        <w:trPr>
          <w:divId w:val="856887181"/>
          <w:trHeight w:val="360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314B6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E4FF4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909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E0235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RH8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07786D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3F13F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ADD44" w14:textId="151C08BD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930</w:t>
            </w: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,00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782AD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CDBD2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9F13E" w14:textId="77777777" w:rsidR="0087487B" w:rsidRPr="0087487B" w:rsidRDefault="0087487B" w:rsidP="0087487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884DB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D9B47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617D7B3D" w14:textId="77777777" w:rsidTr="00BA7D2A">
        <w:trPr>
          <w:divId w:val="856887181"/>
          <w:trHeight w:val="73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E41F9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C5CD70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735AD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830E94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D330B7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009400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3AB4B2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2CB56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AF5E55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2D6A5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143D7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48F61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7487B" w:rsidRPr="0087487B" w14:paraId="5D7D5874" w14:textId="77777777" w:rsidTr="00BA7D2A">
        <w:trPr>
          <w:divId w:val="856887181"/>
          <w:trHeight w:val="428"/>
        </w:trPr>
        <w:tc>
          <w:tcPr>
            <w:tcW w:w="7161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5EDCEDE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60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5F038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87487B" w:rsidRPr="0087487B" w14:paraId="6FFF3FB7" w14:textId="77777777" w:rsidTr="00BA7D2A">
        <w:trPr>
          <w:divId w:val="856887181"/>
          <w:trHeight w:val="428"/>
        </w:trPr>
        <w:tc>
          <w:tcPr>
            <w:tcW w:w="7161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CB73841" w14:textId="77777777" w:rsidR="0087487B" w:rsidRPr="0087487B" w:rsidRDefault="0087487B" w:rsidP="0087487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7487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60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BF5CE7D" w14:textId="77777777" w:rsidR="0087487B" w:rsidRPr="0087487B" w:rsidRDefault="0087487B" w:rsidP="0087487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7487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596F151" w14:textId="4A43B40B" w:rsidR="002227FE" w:rsidRDefault="00595D17" w:rsidP="00B627D7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8"/>
          <w:szCs w:val="8"/>
        </w:rPr>
        <w:fldChar w:fldCharType="end"/>
      </w:r>
    </w:p>
    <w:p w14:paraId="69622E45" w14:textId="77777777" w:rsidR="002227FE" w:rsidRPr="002227FE" w:rsidRDefault="002227FE" w:rsidP="00B627D7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</w:p>
    <w:p w14:paraId="5EC95754" w14:textId="57E60D13" w:rsidR="00322EB5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330BDE">
        <w:rPr>
          <w:rFonts w:ascii="Cambria" w:hAnsi="Cambria" w:cs="Arial"/>
          <w:bCs/>
          <w:sz w:val="24"/>
          <w:szCs w:val="24"/>
        </w:rPr>
        <w:t xml:space="preserve">Informujemy, że wybór oferty </w:t>
      </w:r>
      <w:r w:rsidRPr="00330BDE">
        <w:rPr>
          <w:rFonts w:ascii="Cambria" w:hAnsi="Cambria" w:cs="Arial"/>
          <w:b/>
          <w:sz w:val="24"/>
          <w:szCs w:val="24"/>
        </w:rPr>
        <w:t>nie będzie/będzie*</w:t>
      </w:r>
      <w:r w:rsidRPr="00330BDE">
        <w:rPr>
          <w:rFonts w:ascii="Cambria" w:hAnsi="Cambria" w:cs="Arial"/>
          <w:bCs/>
          <w:sz w:val="24"/>
          <w:szCs w:val="24"/>
        </w:rPr>
        <w:t xml:space="preserve"> prowadzić do powstania u Zamawiającego obowiązku podatkowego zgodnie</w:t>
      </w:r>
      <w:r w:rsidR="00330BDE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z przepisami o podatku od towarów i usług</w:t>
      </w:r>
      <w:r w:rsidR="000B32FE" w:rsidRPr="00330BDE">
        <w:rPr>
          <w:rFonts w:ascii="Cambria" w:hAnsi="Cambria" w:cs="Arial"/>
          <w:bCs/>
          <w:sz w:val="24"/>
          <w:szCs w:val="24"/>
        </w:rPr>
        <w:t>.</w:t>
      </w:r>
    </w:p>
    <w:p w14:paraId="71441FDE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0DD9716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593CCD87" w14:textId="0A3177C1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4.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zapoznaliśmy się ze specyfikacją warunków zamówienia, w tym także </w:t>
      </w:r>
      <w:r w:rsidR="00330BDE" w:rsidRPr="00330BDE">
        <w:rPr>
          <w:rFonts w:ascii="Cambria" w:hAnsi="Cambria" w:cs="Arial"/>
          <w:bCs/>
          <w:sz w:val="24"/>
          <w:szCs w:val="24"/>
        </w:rPr>
        <w:t>z Istotnymi Postanowieniami Umowy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E73630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 xml:space="preserve">i uzyskaliśmy wszelkie informacje niezbędne do przygotowania niniejszej oferty. W przypadku wyboru naszej oferty zobowiązujemy się do zawarcia umowy zgodnej z niniejszą ofertą, na warunkach określonych w specyfikacji warunków zamówienia oraz w miejscu </w:t>
      </w:r>
      <w:r w:rsidR="00E73630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i terminie wyznaczonym przez Zamawiającego, a przed zawarciem umowy wniesienia zabezpieczenia należytego wykonania umowy.</w:t>
      </w:r>
    </w:p>
    <w:p w14:paraId="0CA5ABA2" w14:textId="6CF46FF0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5.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uważamy się za związanych niniejszą ofertą przez </w:t>
      </w:r>
      <w:r w:rsidR="00330BDE" w:rsidRPr="00330BDE">
        <w:rPr>
          <w:rFonts w:ascii="Cambria" w:hAnsi="Cambria" w:cs="Arial"/>
          <w:b/>
          <w:bCs/>
          <w:sz w:val="24"/>
          <w:szCs w:val="24"/>
        </w:rPr>
        <w:t>okres</w:t>
      </w:r>
      <w:r w:rsidRPr="00330BDE">
        <w:rPr>
          <w:rFonts w:ascii="Cambria" w:hAnsi="Cambria" w:cs="Arial"/>
          <w:b/>
          <w:bCs/>
          <w:sz w:val="24"/>
          <w:szCs w:val="24"/>
        </w:rPr>
        <w:t xml:space="preserve"> wskazany w specyfikacji warunków zamówienia</w:t>
      </w:r>
      <w:r w:rsidRPr="00330BDE">
        <w:rPr>
          <w:rFonts w:ascii="Cambria" w:hAnsi="Cambria" w:cs="Arial"/>
          <w:bCs/>
          <w:sz w:val="24"/>
          <w:szCs w:val="24"/>
        </w:rPr>
        <w:t>.</w:t>
      </w:r>
    </w:p>
    <w:p w14:paraId="4AB6156E" w14:textId="73CA58D4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6.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Następujące zakresy rzeczowe wchodzące w przedmiot zamówienia zamierzamy zlecić następującym </w:t>
      </w:r>
      <w:r w:rsidR="00E73630">
        <w:rPr>
          <w:rFonts w:ascii="Cambria" w:hAnsi="Cambria" w:cs="Arial"/>
          <w:bCs/>
          <w:sz w:val="24"/>
          <w:szCs w:val="24"/>
        </w:rPr>
        <w:t>P</w:t>
      </w:r>
      <w:r w:rsidRPr="00330BDE">
        <w:rPr>
          <w:rFonts w:ascii="Cambria" w:hAnsi="Cambria" w:cs="Arial"/>
          <w:bCs/>
          <w:sz w:val="24"/>
          <w:szCs w:val="24"/>
        </w:rPr>
        <w:t xml:space="preserve">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6DA21304" w:rsidR="001E6C0A" w:rsidRPr="00330BDE" w:rsidRDefault="001E6C0A" w:rsidP="00422F6D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</w:t>
            </w:r>
          </w:p>
        </w:tc>
        <w:tc>
          <w:tcPr>
            <w:tcW w:w="7087" w:type="dxa"/>
          </w:tcPr>
          <w:p w14:paraId="12DFF184" w14:textId="77777777" w:rsidR="001E6C0A" w:rsidRPr="00330BDE" w:rsidRDefault="001E6C0A" w:rsidP="00422F6D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E4DB171" w14:textId="77777777" w:rsidR="00A91A4D" w:rsidRDefault="00A91A4D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19A2E06" w14:textId="462681C8" w:rsidR="00B545F4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 w postępowaniu:</w:t>
      </w:r>
    </w:p>
    <w:p w14:paraId="65B1F275" w14:textId="393213E3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31BE09" w14:textId="6B87BA1C" w:rsidR="00501FC7" w:rsidRDefault="00501FC7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0FBC220" w14:textId="65532C80" w:rsidR="0003537B" w:rsidRDefault="0003537B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2DF1366" w14:textId="02F81549" w:rsidR="0003537B" w:rsidRDefault="0003537B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2555436" w14:textId="1E8C420F" w:rsidR="0003537B" w:rsidRDefault="0003537B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5CF0AE5" w14:textId="77777777" w:rsidR="0003537B" w:rsidRDefault="0003537B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1FC7">
        <w:rPr>
          <w:rFonts w:ascii="Cambria" w:hAnsi="Cambria" w:cs="Arial"/>
          <w:bCs/>
          <w:sz w:val="24"/>
          <w:szCs w:val="24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501FC7">
        <w:rPr>
          <w:rFonts w:ascii="Cambria" w:hAnsi="Cambria"/>
          <w:sz w:val="24"/>
          <w:szCs w:val="24"/>
          <w:vertAlign w:val="superscript"/>
        </w:rPr>
        <w:footnoteReference w:id="1"/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422F6D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422F6D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8.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</w:t>
      </w:r>
      <w:r w:rsidRPr="00501FC7">
        <w:rPr>
          <w:rFonts w:ascii="Cambria" w:hAnsi="Cambria" w:cs="Arial"/>
          <w:b/>
          <w:bCs/>
          <w:sz w:val="24"/>
          <w:szCs w:val="24"/>
        </w:rPr>
        <w:t>tajemnicę przedsiębiorstwa</w:t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p w14:paraId="427E11E4" w14:textId="0CEA8277" w:rsidR="00A07B06" w:rsidRPr="00501FC7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501FC7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9.</w:t>
      </w:r>
      <w:r w:rsidRPr="00501FC7">
        <w:rPr>
          <w:rFonts w:ascii="Cambria" w:hAnsi="Cambria" w:cs="Arial"/>
          <w:bCs/>
          <w:sz w:val="24"/>
          <w:szCs w:val="24"/>
        </w:rPr>
        <w:tab/>
        <w:t>Wszelką korespondencję w sprawie niniejszego postępowania należy kierować na:</w:t>
      </w:r>
    </w:p>
    <w:p w14:paraId="79DF6B62" w14:textId="77777777" w:rsidR="001E6C0A" w:rsidRPr="00501FC7" w:rsidRDefault="001E6C0A" w:rsidP="001E6C0A">
      <w:pPr>
        <w:spacing w:before="120"/>
        <w:ind w:left="709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e-mail: ___________________________________________________________________</w:t>
      </w:r>
    </w:p>
    <w:p w14:paraId="0B2786CA" w14:textId="77777777" w:rsidR="001E6C0A" w:rsidRPr="00501FC7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10.</w:t>
      </w:r>
      <w:r w:rsidRPr="00501FC7">
        <w:rPr>
          <w:rFonts w:ascii="Cambria" w:hAnsi="Cambria" w:cs="Arial"/>
          <w:bCs/>
          <w:sz w:val="24"/>
          <w:szCs w:val="24"/>
        </w:rPr>
        <w:tab/>
      </w:r>
      <w:r w:rsidRPr="00501FC7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AF4D8F7" w14:textId="77777777" w:rsidR="00330BDE" w:rsidRPr="00501FC7" w:rsidRDefault="001E6C0A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11.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883C63" w14:textId="590F1843" w:rsidR="00330BDE" w:rsidRPr="00501FC7" w:rsidRDefault="00330BDE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12.</w:t>
      </w:r>
      <w:r w:rsidRPr="00501FC7">
        <w:rPr>
          <w:rFonts w:ascii="Cambria" w:hAnsi="Cambria" w:cs="Arial"/>
          <w:bCs/>
          <w:sz w:val="24"/>
          <w:szCs w:val="24"/>
        </w:rPr>
        <w:tab/>
        <w:t xml:space="preserve">W przypadku wyboru naszej oferty jako oferty najkorzystniejszej Zamawiający będzie dokonywać przelewów celem zapłaty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za zrealizowaną dostawę na następujący numer rachunku bankowego:</w:t>
      </w:r>
    </w:p>
    <w:p w14:paraId="488176C9" w14:textId="77777777" w:rsidR="00330BDE" w:rsidRPr="00AD6AFE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"/>
          <w:szCs w:val="2"/>
        </w:rPr>
      </w:pPr>
    </w:p>
    <w:p w14:paraId="29B6C82D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42A20F1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808D449" w14:textId="6D5E02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Banku______________________________________________________________________________</w:t>
      </w:r>
    </w:p>
    <w:p w14:paraId="14CC8F0B" w14:textId="77777777" w:rsidR="00330BDE" w:rsidRPr="00AD6AFE" w:rsidRDefault="00330BDE" w:rsidP="00330BDE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8"/>
          <w:szCs w:val="8"/>
        </w:rPr>
      </w:pPr>
    </w:p>
    <w:p w14:paraId="7A671663" w14:textId="25E9096B" w:rsidR="00501FC7" w:rsidRDefault="00330BDE" w:rsidP="00A91A4D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Każdorazowa zmiana numeru rachunku bankowego Wykonawcy będzie wymagała zawarcia aneksu do umowy zawartej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 Zamawiającym.</w:t>
      </w:r>
    </w:p>
    <w:p w14:paraId="494BDBBF" w14:textId="7E3A0659" w:rsidR="00A91A4D" w:rsidRPr="00AD6AFE" w:rsidRDefault="00A91A4D" w:rsidP="00501FC7">
      <w:pPr>
        <w:spacing w:before="120"/>
        <w:ind w:left="709" w:hanging="709"/>
        <w:jc w:val="both"/>
        <w:rPr>
          <w:rFonts w:ascii="Cambria" w:hAnsi="Cambria" w:cs="Arial"/>
          <w:bCs/>
          <w:sz w:val="12"/>
          <w:szCs w:val="12"/>
        </w:rPr>
      </w:pPr>
    </w:p>
    <w:p w14:paraId="643D4C86" w14:textId="43A7301C" w:rsidR="00330BDE" w:rsidRP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t>1</w:t>
      </w:r>
      <w:r w:rsidR="00A91A4D">
        <w:rPr>
          <w:rFonts w:ascii="Cambria" w:hAnsi="Cambria" w:cs="Tahoma"/>
          <w:sz w:val="24"/>
          <w:szCs w:val="24"/>
          <w:lang w:eastAsia="pl-PL"/>
        </w:rPr>
        <w:t>3</w:t>
      </w:r>
      <w:r>
        <w:rPr>
          <w:rFonts w:ascii="Cambria" w:hAnsi="Cambria" w:cs="Tahoma"/>
          <w:sz w:val="24"/>
          <w:szCs w:val="24"/>
          <w:lang w:eastAsia="pl-PL"/>
        </w:rPr>
        <w:t xml:space="preserve">. </w:t>
      </w:r>
      <w:r>
        <w:rPr>
          <w:rFonts w:ascii="Cambria" w:hAnsi="Cambria" w:cs="Tahoma"/>
          <w:sz w:val="24"/>
          <w:szCs w:val="24"/>
          <w:lang w:eastAsia="pl-PL"/>
        </w:rPr>
        <w:tab/>
      </w:r>
      <w:r w:rsidR="00330BDE" w:rsidRPr="00501FC7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04235C63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9BE614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Następujący numer rachunku bankowego*:</w:t>
      </w:r>
    </w:p>
    <w:p w14:paraId="06D67C3D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00153D" w14:textId="42890A36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A3BB062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EEA76BE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</w:t>
      </w:r>
    </w:p>
    <w:p w14:paraId="43DA3A61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FE6F89" w14:textId="72E1B008" w:rsidR="00330BDE" w:rsidRDefault="00330BDE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i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* </w:t>
      </w:r>
      <w:r w:rsidRPr="00501FC7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572B0FA0" w14:textId="2A035C8C" w:rsidR="0003537B" w:rsidRDefault="0003537B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5E021E28" w14:textId="124BC052" w:rsidR="0003537B" w:rsidRDefault="0003537B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7F1DD0D1" w14:textId="35E0E99F" w:rsidR="0003537B" w:rsidRDefault="0003537B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106F50CE" w14:textId="77777777" w:rsidR="0003537B" w:rsidRPr="00501FC7" w:rsidRDefault="0003537B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46958051" w14:textId="550BCD24" w:rsidR="001E6C0A" w:rsidRPr="00501FC7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</w:t>
      </w:r>
      <w:r w:rsidR="00A91A4D">
        <w:rPr>
          <w:rFonts w:ascii="Cambria" w:hAnsi="Cambria" w:cs="Tahoma"/>
          <w:sz w:val="24"/>
          <w:szCs w:val="24"/>
          <w:lang w:eastAsia="pl-PL"/>
        </w:rPr>
        <w:t>4</w:t>
      </w:r>
      <w:r w:rsidRPr="00501FC7">
        <w:rPr>
          <w:rFonts w:ascii="Cambria" w:hAnsi="Cambria" w:cs="Tahoma"/>
          <w:sz w:val="24"/>
          <w:szCs w:val="24"/>
          <w:lang w:eastAsia="pl-PL"/>
        </w:rPr>
        <w:t>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Wykonawca jest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 xml:space="preserve"> (</w:t>
      </w:r>
      <w:r w:rsidR="00500498" w:rsidRPr="00501FC7">
        <w:rPr>
          <w:rFonts w:ascii="Cambria" w:hAnsi="Cambria" w:cs="Tahoma"/>
          <w:sz w:val="24"/>
          <w:szCs w:val="24"/>
          <w:lang w:eastAsia="pl-PL"/>
        </w:rPr>
        <w:t xml:space="preserve">proszę 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>zaznaczyć właściwe)</w:t>
      </w:r>
      <w:r w:rsidRPr="00501FC7">
        <w:rPr>
          <w:rFonts w:ascii="Cambria" w:hAnsi="Cambria" w:cs="Tahoma"/>
          <w:sz w:val="24"/>
          <w:szCs w:val="24"/>
          <w:lang w:eastAsia="pl-PL"/>
        </w:rPr>
        <w:t>:</w:t>
      </w:r>
    </w:p>
    <w:p w14:paraId="28BAF0E1" w14:textId="60D0369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r w:rsidR="00595D17" w:rsidRPr="00501FC7">
        <w:rPr>
          <w:rFonts w:ascii="Cambria" w:hAnsi="Cambria" w:cs="Arial"/>
          <w:bCs/>
          <w:sz w:val="24"/>
          <w:szCs w:val="24"/>
        </w:rPr>
        <w:t>Mikroprzedsiębiorstwem</w:t>
      </w:r>
    </w:p>
    <w:p w14:paraId="26B7A675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6E798B40" w14:textId="046297F0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69AF928" w14:textId="7C45037B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501FC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47E011A8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7A123A29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284E38D2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5BE6A8EE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EB87BB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2CE7EAEA" w14:textId="64B3B64F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1</w:t>
      </w:r>
      <w:r w:rsidR="00A91A4D">
        <w:rPr>
          <w:rFonts w:ascii="Cambria" w:hAnsi="Cambria" w:cs="Arial"/>
          <w:bCs/>
          <w:sz w:val="24"/>
          <w:szCs w:val="24"/>
        </w:rPr>
        <w:t>5</w:t>
      </w:r>
      <w:r w:rsidRPr="00501FC7">
        <w:rPr>
          <w:rFonts w:ascii="Cambria" w:hAnsi="Cambria" w:cs="Arial"/>
          <w:bCs/>
          <w:sz w:val="24"/>
          <w:szCs w:val="24"/>
        </w:rPr>
        <w:t>.</w:t>
      </w:r>
      <w:r w:rsidRPr="00501FC7">
        <w:rPr>
          <w:rFonts w:ascii="Cambria" w:hAnsi="Cambria" w:cs="Arial"/>
          <w:bCs/>
          <w:sz w:val="24"/>
          <w:szCs w:val="24"/>
        </w:rPr>
        <w:tab/>
        <w:t>Załącznikami do niniejszej oferty są:</w:t>
      </w:r>
    </w:p>
    <w:p w14:paraId="582BD0F9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3FCC29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32C2D8E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CA0B4B4" w14:textId="77777777" w:rsidR="001E6C0A" w:rsidRPr="00501FC7" w:rsidRDefault="001E6C0A" w:rsidP="00E73630">
      <w:pPr>
        <w:spacing w:before="120"/>
        <w:ind w:left="9912" w:firstLine="708"/>
        <w:jc w:val="center"/>
        <w:rPr>
          <w:rFonts w:ascii="Cambria" w:hAnsi="Cambria" w:cs="Arial"/>
          <w:bCs/>
          <w:sz w:val="24"/>
          <w:szCs w:val="24"/>
        </w:rPr>
      </w:pPr>
      <w:bookmarkStart w:id="2" w:name="_Hlk43743063"/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501FC7">
        <w:rPr>
          <w:rFonts w:ascii="Cambria" w:hAnsi="Cambria" w:cs="Arial"/>
          <w:bCs/>
          <w:sz w:val="24"/>
          <w:szCs w:val="24"/>
        </w:rPr>
        <w:br/>
      </w:r>
      <w:bookmarkStart w:id="3" w:name="_Hlk43743043"/>
      <w:r w:rsidRPr="00501FC7">
        <w:rPr>
          <w:rFonts w:ascii="Cambria" w:hAnsi="Cambria" w:cs="Arial"/>
          <w:bCs/>
          <w:sz w:val="24"/>
          <w:szCs w:val="24"/>
        </w:rPr>
        <w:br/>
        <w:t>(podpis)</w:t>
      </w:r>
    </w:p>
    <w:p w14:paraId="22613428" w14:textId="40C9B751" w:rsidR="001E6C0A" w:rsidRPr="00A91A4D" w:rsidRDefault="001E6C0A" w:rsidP="00A768BF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501FC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  <w:bookmarkEnd w:id="2"/>
      <w:bookmarkEnd w:id="4"/>
    </w:p>
    <w:sectPr w:rsidR="001E6C0A" w:rsidRPr="00A91A4D" w:rsidSect="008834E6">
      <w:headerReference w:type="default" r:id="rId8"/>
      <w:footerReference w:type="default" r:id="rId9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58458" w14:textId="77777777" w:rsidR="001A27A3" w:rsidRDefault="001A27A3">
      <w:r>
        <w:separator/>
      </w:r>
    </w:p>
  </w:endnote>
  <w:endnote w:type="continuationSeparator" w:id="0">
    <w:p w14:paraId="6C6983C0" w14:textId="77777777" w:rsidR="001A27A3" w:rsidRDefault="001A2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9D300E" w:rsidRDefault="009D300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9D300E" w:rsidRPr="00F57CA1" w:rsidRDefault="009D300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9D300E" w:rsidRPr="00F57CA1" w:rsidRDefault="009D300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1FAA9" w14:textId="77777777" w:rsidR="001A27A3" w:rsidRDefault="001A27A3">
      <w:r>
        <w:separator/>
      </w:r>
    </w:p>
  </w:footnote>
  <w:footnote w:type="continuationSeparator" w:id="0">
    <w:p w14:paraId="2113AA74" w14:textId="77777777" w:rsidR="001A27A3" w:rsidRDefault="001A27A3">
      <w:r>
        <w:continuationSeparator/>
      </w:r>
    </w:p>
  </w:footnote>
  <w:footnote w:id="1">
    <w:p w14:paraId="6F9A2FD8" w14:textId="77777777" w:rsidR="009D300E" w:rsidRDefault="009D300E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61865F1E" w:rsidR="009D300E" w:rsidRPr="00330BDE" w:rsidRDefault="009D300E" w:rsidP="00330BDE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Pr="00330BDE">
      <w:rPr>
        <w:rFonts w:ascii="Cambria" w:hAnsi="Cambria"/>
        <w:i/>
        <w:sz w:val="24"/>
        <w:szCs w:val="24"/>
      </w:rPr>
      <w:t>.270.</w:t>
    </w:r>
    <w:r>
      <w:rPr>
        <w:rFonts w:ascii="Cambria" w:hAnsi="Cambria"/>
        <w:i/>
        <w:sz w:val="24"/>
        <w:szCs w:val="24"/>
      </w:rPr>
      <w:t>12</w:t>
    </w:r>
    <w:r w:rsidRPr="00330BDE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100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1"/>
  </w:num>
  <w:num w:numId="70">
    <w:abstractNumId w:val="140"/>
  </w:num>
  <w:num w:numId="71">
    <w:abstractNumId w:val="91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1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1"/>
  </w:num>
  <w:num w:numId="112">
    <w:abstractNumId w:val="62"/>
  </w:num>
  <w:num w:numId="113">
    <w:abstractNumId w:val="115"/>
  </w:num>
  <w:num w:numId="114">
    <w:abstractNumId w:val="128"/>
  </w:num>
  <w:num w:numId="115">
    <w:abstractNumId w:val="46"/>
  </w:num>
  <w:num w:numId="116">
    <w:abstractNumId w:val="102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6"/>
  </w:num>
  <w:num w:numId="13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37B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47C4A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239"/>
    <w:rsid w:val="000C2979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27A3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E75F1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670F"/>
    <w:rsid w:val="002174DA"/>
    <w:rsid w:val="00220509"/>
    <w:rsid w:val="00220DA4"/>
    <w:rsid w:val="00221481"/>
    <w:rsid w:val="002227FE"/>
    <w:rsid w:val="002237F6"/>
    <w:rsid w:val="00223922"/>
    <w:rsid w:val="00223AF8"/>
    <w:rsid w:val="00225AF8"/>
    <w:rsid w:val="00230609"/>
    <w:rsid w:val="00232662"/>
    <w:rsid w:val="00233088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4473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75A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202"/>
    <w:rsid w:val="002A2E2A"/>
    <w:rsid w:val="002A4539"/>
    <w:rsid w:val="002A4F5D"/>
    <w:rsid w:val="002A5139"/>
    <w:rsid w:val="002A544F"/>
    <w:rsid w:val="002A5970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0BDE"/>
    <w:rsid w:val="0033110F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5732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9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43F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382"/>
    <w:rsid w:val="004226B7"/>
    <w:rsid w:val="00422F6D"/>
    <w:rsid w:val="004255F5"/>
    <w:rsid w:val="0042693B"/>
    <w:rsid w:val="00427960"/>
    <w:rsid w:val="004303BE"/>
    <w:rsid w:val="00432F55"/>
    <w:rsid w:val="00433300"/>
    <w:rsid w:val="0043330B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6CF3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1FC7"/>
    <w:rsid w:val="00502FC3"/>
    <w:rsid w:val="005045B1"/>
    <w:rsid w:val="00506412"/>
    <w:rsid w:val="00510C12"/>
    <w:rsid w:val="00511815"/>
    <w:rsid w:val="00512BEC"/>
    <w:rsid w:val="005138EE"/>
    <w:rsid w:val="00514416"/>
    <w:rsid w:val="00514A3A"/>
    <w:rsid w:val="0051535E"/>
    <w:rsid w:val="0051581D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02A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5D17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AB6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45757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489C"/>
    <w:rsid w:val="006C4BDB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4BB4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0FAE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3242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4BC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0E80"/>
    <w:rsid w:val="0087114C"/>
    <w:rsid w:val="00873BBB"/>
    <w:rsid w:val="0087487B"/>
    <w:rsid w:val="00875FDC"/>
    <w:rsid w:val="00876679"/>
    <w:rsid w:val="008766E1"/>
    <w:rsid w:val="00876828"/>
    <w:rsid w:val="00876C6D"/>
    <w:rsid w:val="008808FD"/>
    <w:rsid w:val="0088095E"/>
    <w:rsid w:val="008834E6"/>
    <w:rsid w:val="00883B3F"/>
    <w:rsid w:val="00885860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6D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1A89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3FD3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00E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03F4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63F4"/>
    <w:rsid w:val="00A87B59"/>
    <w:rsid w:val="00A91A4D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AFE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E7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479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A7D2A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5D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862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949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9E3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630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5C99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94655-28B1-4D30-86EE-87EE9885B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2245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Karolina Witek</cp:lastModifiedBy>
  <cp:revision>49</cp:revision>
  <cp:lastPrinted>2025-10-16T13:23:00Z</cp:lastPrinted>
  <dcterms:created xsi:type="dcterms:W3CDTF">2022-06-26T12:56:00Z</dcterms:created>
  <dcterms:modified xsi:type="dcterms:W3CDTF">2025-10-16T13:24:00Z</dcterms:modified>
</cp:coreProperties>
</file>